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9A73" w14:textId="256793BB" w:rsidR="000B381F" w:rsidRPr="00AC7D55" w:rsidRDefault="000B381F" w:rsidP="00F479A2">
      <w:pPr>
        <w:tabs>
          <w:tab w:val="left" w:pos="5910"/>
        </w:tabs>
        <w:spacing w:after="20" w:line="240" w:lineRule="auto"/>
        <w:jc w:val="right"/>
        <w:rPr>
          <w:rFonts w:ascii="Calibri Light" w:eastAsia="Arial" w:hAnsi="Calibri Light" w:cs="Calibri Light"/>
          <w:sz w:val="20"/>
          <w:szCs w:val="28"/>
          <w:u w:val="single" w:color="000000"/>
        </w:rPr>
      </w:pPr>
      <w:r w:rsidRPr="00AC7D55">
        <w:rPr>
          <w:rFonts w:ascii="Calibri Light" w:eastAsia="Arial" w:hAnsi="Calibri Light" w:cs="Calibri Light"/>
          <w:sz w:val="20"/>
          <w:szCs w:val="28"/>
          <w:u w:val="single" w:color="000000"/>
        </w:rPr>
        <w:t xml:space="preserve">Załącznik nr 1 do zapytania ofertowego  </w:t>
      </w:r>
    </w:p>
    <w:p w14:paraId="39531900" w14:textId="77777777" w:rsidR="004A6CC9" w:rsidRPr="007F5FFB" w:rsidRDefault="004A6CC9" w:rsidP="004A6CC9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7F5FFB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43F2EC11" w14:textId="77777777" w:rsidR="004A6CC9" w:rsidRPr="007F5FFB" w:rsidRDefault="004A6CC9" w:rsidP="004A6CC9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59572490" w14:textId="77777777" w:rsidR="000B381F" w:rsidRPr="007F5FFB" w:rsidRDefault="000B381F" w:rsidP="004A6CC9">
      <w:pPr>
        <w:spacing w:after="0" w:line="240" w:lineRule="auto"/>
        <w:ind w:left="3730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26"/>
        </w:rPr>
        <w:t xml:space="preserve"> </w:t>
      </w:r>
    </w:p>
    <w:p w14:paraId="7F2280B9" w14:textId="07D6FE88" w:rsidR="000B381F" w:rsidRDefault="000B381F" w:rsidP="004A6CC9">
      <w:pPr>
        <w:spacing w:after="0" w:line="240" w:lineRule="auto"/>
        <w:ind w:right="1"/>
        <w:jc w:val="center"/>
        <w:rPr>
          <w:rFonts w:ascii="Calibri Light" w:eastAsia="Arial" w:hAnsi="Calibri Light" w:cs="Calibri Light"/>
          <w:b/>
          <w:sz w:val="28"/>
          <w:szCs w:val="28"/>
        </w:rPr>
      </w:pPr>
      <w:r w:rsidRPr="0054593C">
        <w:rPr>
          <w:rFonts w:ascii="Calibri Light" w:eastAsia="Arial" w:hAnsi="Calibri Light" w:cs="Calibri Light"/>
          <w:b/>
          <w:sz w:val="28"/>
          <w:szCs w:val="28"/>
          <w:u w:val="single" w:color="000000"/>
        </w:rPr>
        <w:t>FORMULARZ OFERTY</w:t>
      </w:r>
      <w:r w:rsidRPr="0054593C">
        <w:rPr>
          <w:rFonts w:ascii="Calibri Light" w:eastAsia="Arial" w:hAnsi="Calibri Light" w:cs="Calibri Light"/>
          <w:b/>
          <w:sz w:val="28"/>
          <w:szCs w:val="28"/>
        </w:rPr>
        <w:t xml:space="preserve"> </w:t>
      </w:r>
    </w:p>
    <w:p w14:paraId="5DEF57CF" w14:textId="77777777" w:rsidR="0054593C" w:rsidRPr="0054593C" w:rsidRDefault="0054593C" w:rsidP="004A6CC9">
      <w:pPr>
        <w:spacing w:after="0" w:line="240" w:lineRule="auto"/>
        <w:ind w:right="1"/>
        <w:jc w:val="center"/>
        <w:rPr>
          <w:rFonts w:ascii="Calibri Light" w:hAnsi="Calibri Light" w:cs="Calibri Light"/>
          <w:sz w:val="28"/>
          <w:szCs w:val="28"/>
        </w:rPr>
      </w:pPr>
    </w:p>
    <w:p w14:paraId="69B1464B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50E2ACA6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Zarejestrowana nazwa (firma) Wykonawcy</w:t>
      </w:r>
      <w:r w:rsidRPr="007F5FFB">
        <w:rPr>
          <w:rFonts w:ascii="Calibri Light" w:eastAsia="Arial" w:hAnsi="Calibri Light" w:cs="Calibri Light"/>
          <w:sz w:val="20"/>
        </w:rPr>
        <w:t xml:space="preserve">: </w:t>
      </w:r>
    </w:p>
    <w:p w14:paraId="23062A6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3E94AF6B" w14:textId="5EB401C0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>……………………………………………………………</w:t>
      </w:r>
      <w:r w:rsidR="0054593C">
        <w:rPr>
          <w:rFonts w:ascii="Calibri Light" w:eastAsia="Arial" w:hAnsi="Calibri Light" w:cs="Calibri Light"/>
          <w:sz w:val="20"/>
        </w:rPr>
        <w:t>…………………………………</w:t>
      </w:r>
      <w:r w:rsidRPr="007F5FFB">
        <w:rPr>
          <w:rFonts w:ascii="Calibri Light" w:eastAsia="Arial" w:hAnsi="Calibri Light" w:cs="Calibri Light"/>
          <w:sz w:val="20"/>
        </w:rPr>
        <w:t xml:space="preserve">……… </w:t>
      </w:r>
    </w:p>
    <w:p w14:paraId="691A7017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 </w:t>
      </w:r>
    </w:p>
    <w:p w14:paraId="364B027D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Zarejestrowany adres (siedziba) Wykonawcy: </w:t>
      </w:r>
    </w:p>
    <w:p w14:paraId="76AB50F8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54E38F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Ulica: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………………………………………… </w:t>
      </w:r>
    </w:p>
    <w:p w14:paraId="44EB89AF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1B0DDC63" w14:textId="07D9F719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kod </w:t>
      </w:r>
      <w:r w:rsidRPr="007F5FFB">
        <w:rPr>
          <w:rFonts w:ascii="Calibri Light" w:eastAsia="Arial" w:hAnsi="Calibri Light" w:cs="Calibri Light"/>
          <w:sz w:val="20"/>
        </w:rPr>
        <w:t xml:space="preserve">____-______  </w:t>
      </w:r>
      <w:r w:rsidR="0054593C">
        <w:rPr>
          <w:rFonts w:ascii="Calibri Light" w:eastAsia="Arial" w:hAnsi="Calibri Light" w:cs="Calibri Light"/>
          <w:sz w:val="20"/>
        </w:rPr>
        <w:tab/>
        <w:t xml:space="preserve">   </w:t>
      </w:r>
      <w:r w:rsidR="0054593C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>miejscowość</w:t>
      </w:r>
      <w:r w:rsidRPr="007F5FFB">
        <w:rPr>
          <w:rFonts w:ascii="Calibri Light" w:eastAsia="Arial" w:hAnsi="Calibri Light" w:cs="Calibri Light"/>
          <w:sz w:val="20"/>
        </w:rPr>
        <w:t xml:space="preserve">    …………………………………………………………………… </w:t>
      </w:r>
    </w:p>
    <w:p w14:paraId="7DCC855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5A46F989" w14:textId="4FE94216" w:rsidR="000B381F" w:rsidRPr="0054593C" w:rsidRDefault="000B381F" w:rsidP="0054593C">
      <w:pPr>
        <w:spacing w:after="0" w:line="240" w:lineRule="auto"/>
        <w:ind w:left="-5" w:hanging="10"/>
        <w:rPr>
          <w:rFonts w:ascii="Calibri Light" w:eastAsia="Arial" w:hAnsi="Calibri Light" w:cs="Calibri Light"/>
          <w:b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telefon:</w:t>
      </w:r>
      <w:r w:rsidRPr="0054593C">
        <w:rPr>
          <w:rFonts w:ascii="Calibri Light" w:eastAsia="Arial" w:hAnsi="Calibri Light" w:cs="Calibri Light"/>
          <w:b/>
          <w:sz w:val="20"/>
        </w:rPr>
        <w:t xml:space="preserve"> ……………………………</w:t>
      </w:r>
      <w:r w:rsidR="0054593C" w:rsidRPr="0054593C">
        <w:rPr>
          <w:rFonts w:ascii="Calibri Light" w:eastAsia="Arial" w:hAnsi="Calibri Light" w:cs="Calibri Light"/>
          <w:b/>
          <w:sz w:val="20"/>
        </w:rPr>
        <w:t xml:space="preserve">   </w:t>
      </w:r>
      <w:r w:rsidR="0054593C" w:rsidRPr="0054593C">
        <w:rPr>
          <w:rFonts w:ascii="Calibri Light" w:eastAsia="Arial" w:hAnsi="Calibri Light" w:cs="Calibri Light"/>
          <w:b/>
          <w:sz w:val="20"/>
        </w:rPr>
        <w:tab/>
        <w:t>a</w:t>
      </w:r>
      <w:r w:rsidR="0054593C" w:rsidRPr="007F5FFB">
        <w:rPr>
          <w:rFonts w:ascii="Calibri Light" w:eastAsia="Arial" w:hAnsi="Calibri Light" w:cs="Calibri Light"/>
          <w:b/>
          <w:sz w:val="20"/>
        </w:rPr>
        <w:t xml:space="preserve">dres e-mail: </w:t>
      </w:r>
      <w:r w:rsidR="0054593C" w:rsidRPr="007F5FFB">
        <w:rPr>
          <w:rFonts w:ascii="Calibri Light" w:eastAsia="Arial" w:hAnsi="Calibri Light" w:cs="Calibri Light"/>
          <w:b/>
          <w:sz w:val="20"/>
        </w:rPr>
        <w:tab/>
      </w:r>
      <w:r w:rsidR="0054593C" w:rsidRPr="0054593C">
        <w:rPr>
          <w:rFonts w:ascii="Calibri Light" w:eastAsia="Arial" w:hAnsi="Calibri Light" w:cs="Calibri Light"/>
          <w:b/>
          <w:sz w:val="20"/>
        </w:rPr>
        <w:t>…………………………………………</w:t>
      </w:r>
    </w:p>
    <w:p w14:paraId="6FDFD4F5" w14:textId="77777777" w:rsidR="000B381F" w:rsidRPr="0054593C" w:rsidRDefault="000B381F" w:rsidP="0054593C">
      <w:pPr>
        <w:spacing w:after="0" w:line="240" w:lineRule="auto"/>
        <w:ind w:left="-5" w:hanging="10"/>
        <w:rPr>
          <w:rFonts w:ascii="Calibri Light" w:eastAsia="Arial" w:hAnsi="Calibri Light" w:cs="Calibri Light"/>
          <w:b/>
          <w:sz w:val="20"/>
        </w:rPr>
      </w:pPr>
      <w:r w:rsidRPr="0054593C">
        <w:rPr>
          <w:rFonts w:ascii="Calibri Light" w:eastAsia="Arial" w:hAnsi="Calibri Light" w:cs="Calibri Light"/>
          <w:b/>
          <w:sz w:val="20"/>
        </w:rPr>
        <w:t xml:space="preserve"> </w:t>
      </w:r>
    </w:p>
    <w:p w14:paraId="78F9B330" w14:textId="0223A0FD" w:rsidR="000B381F" w:rsidRPr="0054593C" w:rsidRDefault="000B381F" w:rsidP="004A6CC9">
      <w:pPr>
        <w:spacing w:after="0" w:line="240" w:lineRule="auto"/>
        <w:ind w:left="-5" w:hanging="10"/>
        <w:rPr>
          <w:rFonts w:ascii="Calibri Light" w:eastAsia="Arial" w:hAnsi="Calibri Light" w:cs="Calibri Light"/>
          <w:b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NIP: </w:t>
      </w:r>
      <w:r w:rsidRPr="0054593C">
        <w:rPr>
          <w:rFonts w:ascii="Calibri Light" w:eastAsia="Arial" w:hAnsi="Calibri Light" w:cs="Calibri Light"/>
          <w:b/>
          <w:sz w:val="20"/>
        </w:rPr>
        <w:t xml:space="preserve">…………………………………………,  </w:t>
      </w:r>
      <w:r w:rsidR="0054593C">
        <w:rPr>
          <w:rFonts w:ascii="Calibri Light" w:eastAsia="Arial" w:hAnsi="Calibri Light" w:cs="Calibri Light"/>
          <w:b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 xml:space="preserve">REGON: </w:t>
      </w:r>
      <w:r w:rsidRPr="0054593C">
        <w:rPr>
          <w:rFonts w:ascii="Calibri Light" w:eastAsia="Arial" w:hAnsi="Calibri Light" w:cs="Calibri Light"/>
          <w:b/>
          <w:sz w:val="20"/>
        </w:rPr>
        <w:t xml:space="preserve">…………………………………………… </w:t>
      </w:r>
    </w:p>
    <w:p w14:paraId="1E5C1FC4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4F3B6843" w14:textId="0AC4CF6A" w:rsidR="000B381F" w:rsidRPr="007F5FFB" w:rsidRDefault="000B381F" w:rsidP="004A6CC9">
      <w:pPr>
        <w:tabs>
          <w:tab w:val="center" w:pos="2859"/>
          <w:tab w:val="center" w:pos="4957"/>
        </w:tabs>
        <w:spacing w:after="0" w:line="240" w:lineRule="auto"/>
        <w:ind w:left="-15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ab/>
      </w:r>
    </w:p>
    <w:p w14:paraId="351BA5D0" w14:textId="77777777" w:rsidR="000B381F" w:rsidRPr="007F5FFB" w:rsidRDefault="000B381F" w:rsidP="004A6CC9">
      <w:pPr>
        <w:spacing w:after="5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 xml:space="preserve">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14:paraId="00B4DD61" w14:textId="0EEFE0D7" w:rsidR="004A6CC9" w:rsidRPr="00CE29CB" w:rsidRDefault="004A6CC9" w:rsidP="008579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7F5FFB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 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>Bieżące utrzymanie dróg gminnych  - wykaszanie</w:t>
      </w:r>
      <w:r w:rsidR="007F5FFB"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poboczy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 cenę:</w:t>
      </w:r>
    </w:p>
    <w:p w14:paraId="239141C5" w14:textId="77777777" w:rsidR="00CE29CB" w:rsidRPr="0081011D" w:rsidRDefault="00CE29CB" w:rsidP="00CE29CB">
      <w:pPr>
        <w:pStyle w:val="Akapitzlist"/>
        <w:spacing w:line="240" w:lineRule="auto"/>
        <w:ind w:left="360"/>
        <w:jc w:val="both"/>
        <w:rPr>
          <w:rFonts w:ascii="Calibri Light" w:hAnsi="Calibri Light" w:cs="Calibri Light"/>
          <w:b/>
          <w:sz w:val="24"/>
        </w:rPr>
      </w:pPr>
    </w:p>
    <w:p w14:paraId="06707A2F" w14:textId="3FBAB059" w:rsidR="00577CE6" w:rsidRPr="00CE29CB" w:rsidRDefault="00577CE6" w:rsidP="00CE29CB">
      <w:pPr>
        <w:pStyle w:val="Akapitzlist"/>
        <w:numPr>
          <w:ilvl w:val="1"/>
          <w:numId w:val="21"/>
        </w:numPr>
        <w:shd w:val="clear" w:color="auto" w:fill="F2F2F2" w:themeFill="background1" w:themeFillShade="F2"/>
        <w:spacing w:line="240" w:lineRule="auto"/>
        <w:ind w:left="993" w:hanging="633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CZĘŚĆ I</w:t>
      </w:r>
      <w:r w:rsidR="00CE29CB" w:rsidRPr="00CE29CB">
        <w:rPr>
          <w:rFonts w:ascii="Calibri Light" w:hAnsi="Calibri Light" w:cs="Calibri Light"/>
          <w:b/>
          <w:bCs/>
          <w:lang w:eastAsia="pl-PL"/>
        </w:rPr>
        <w:t xml:space="preserve">: </w:t>
      </w:r>
      <w:proofErr w:type="spellStart"/>
      <w:r w:rsidRPr="00CE29CB">
        <w:rPr>
          <w:rFonts w:ascii="Calibri Light" w:hAnsi="Calibri Light" w:cs="Calibri Light"/>
          <w:b/>
          <w:bCs/>
          <w:lang w:eastAsia="pl-PL"/>
        </w:rPr>
        <w:t>Roztoka-Brzeziny</w:t>
      </w:r>
      <w:proofErr w:type="spellEnd"/>
      <w:r w:rsidRPr="00CE29CB">
        <w:rPr>
          <w:rFonts w:ascii="Calibri Light" w:hAnsi="Calibri Light" w:cs="Calibri Light"/>
          <w:b/>
          <w:bCs/>
          <w:lang w:eastAsia="pl-PL"/>
        </w:rPr>
        <w:t>, Tropie, Rożnów</w:t>
      </w:r>
    </w:p>
    <w:p w14:paraId="626293B4" w14:textId="551C3E2A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sz w:val="18"/>
          <w:szCs w:val="18"/>
          <w:lang w:eastAsia="pl-PL"/>
        </w:rPr>
      </w:pPr>
    </w:p>
    <w:p w14:paraId="3789A6D4" w14:textId="6C9B6BFC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Cena ofertowa brutto: ………………………………………. zł</w:t>
      </w:r>
    </w:p>
    <w:p w14:paraId="218A8A06" w14:textId="2BE3AACE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  <w:r w:rsidRPr="00CE29CB">
        <w:rPr>
          <w:rFonts w:ascii="Calibri Light" w:hAnsi="Calibri Light" w:cs="Calibri Light"/>
          <w:i/>
          <w:iCs/>
          <w:sz w:val="18"/>
          <w:szCs w:val="18"/>
          <w:lang w:eastAsia="pl-PL"/>
        </w:rPr>
        <w:t>Cena brutto słownie: ………………………………………………………………………</w:t>
      </w:r>
    </w:p>
    <w:p w14:paraId="581C70B6" w14:textId="77777777" w:rsidR="0054593C" w:rsidRPr="00CE29CB" w:rsidRDefault="0054593C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</w:p>
    <w:p w14:paraId="0F6F3838" w14:textId="38CC7E82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sz w:val="18"/>
          <w:szCs w:val="18"/>
          <w:lang w:eastAsia="pl-PL"/>
        </w:rPr>
      </w:pPr>
    </w:p>
    <w:p w14:paraId="527D7553" w14:textId="01656605" w:rsidR="00CE29CB" w:rsidRPr="00CE29CB" w:rsidRDefault="00CE29CB" w:rsidP="00CE29CB">
      <w:pPr>
        <w:pStyle w:val="Akapitzlist"/>
        <w:numPr>
          <w:ilvl w:val="1"/>
          <w:numId w:val="21"/>
        </w:numPr>
        <w:shd w:val="clear" w:color="auto" w:fill="F2F2F2" w:themeFill="background1" w:themeFillShade="F2"/>
        <w:spacing w:line="240" w:lineRule="auto"/>
        <w:ind w:left="993" w:hanging="633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CZĘŚĆ II: Gródek nad Dunajcem</w:t>
      </w:r>
    </w:p>
    <w:p w14:paraId="320AE272" w14:textId="77777777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sz w:val="18"/>
          <w:szCs w:val="18"/>
          <w:lang w:eastAsia="pl-PL"/>
        </w:rPr>
      </w:pPr>
    </w:p>
    <w:p w14:paraId="669DFB77" w14:textId="77777777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Cena ofertowa brutto: ………………………………………. zł</w:t>
      </w:r>
    </w:p>
    <w:p w14:paraId="181E039E" w14:textId="561CD8B9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  <w:r w:rsidRPr="00CE29CB">
        <w:rPr>
          <w:rFonts w:ascii="Calibri Light" w:hAnsi="Calibri Light" w:cs="Calibri Light"/>
          <w:i/>
          <w:iCs/>
          <w:sz w:val="18"/>
          <w:szCs w:val="18"/>
          <w:lang w:eastAsia="pl-PL"/>
        </w:rPr>
        <w:t>Cena brutto słownie: ………………………………………………………………………</w:t>
      </w:r>
    </w:p>
    <w:p w14:paraId="2BB30C8C" w14:textId="77777777" w:rsidR="0054593C" w:rsidRPr="00CE29CB" w:rsidRDefault="0054593C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</w:p>
    <w:p w14:paraId="2681981E" w14:textId="54B58041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sz w:val="18"/>
          <w:szCs w:val="18"/>
          <w:lang w:eastAsia="pl-PL"/>
        </w:rPr>
      </w:pPr>
    </w:p>
    <w:p w14:paraId="35977368" w14:textId="74C5CCAF" w:rsidR="00CE29CB" w:rsidRPr="00CE29CB" w:rsidRDefault="00CE29CB" w:rsidP="00CE29CB">
      <w:pPr>
        <w:pStyle w:val="Akapitzlist"/>
        <w:numPr>
          <w:ilvl w:val="1"/>
          <w:numId w:val="21"/>
        </w:numPr>
        <w:shd w:val="clear" w:color="auto" w:fill="F2F2F2" w:themeFill="background1" w:themeFillShade="F2"/>
        <w:spacing w:line="240" w:lineRule="auto"/>
        <w:ind w:left="993" w:hanging="633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 xml:space="preserve">CZĘŚĆ III: Podole-Górowa, Przydonica, Przydonica-Glinik, </w:t>
      </w:r>
      <w:proofErr w:type="spellStart"/>
      <w:r w:rsidRPr="00CE29CB">
        <w:rPr>
          <w:rFonts w:ascii="Calibri Light" w:hAnsi="Calibri Light" w:cs="Calibri Light"/>
          <w:b/>
          <w:bCs/>
          <w:lang w:eastAsia="pl-PL"/>
        </w:rPr>
        <w:t>Bartkowa-Posadowa</w:t>
      </w:r>
      <w:proofErr w:type="spellEnd"/>
    </w:p>
    <w:p w14:paraId="0E333041" w14:textId="77777777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sz w:val="18"/>
          <w:szCs w:val="18"/>
          <w:lang w:eastAsia="pl-PL"/>
        </w:rPr>
      </w:pPr>
    </w:p>
    <w:p w14:paraId="5CCEEE6D" w14:textId="77777777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Cena ofertowa brutto: ………………………………………. zł</w:t>
      </w:r>
    </w:p>
    <w:p w14:paraId="099DAA03" w14:textId="0EF51A73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  <w:r w:rsidRPr="00CE29CB">
        <w:rPr>
          <w:rFonts w:ascii="Calibri Light" w:hAnsi="Calibri Light" w:cs="Calibri Light"/>
          <w:i/>
          <w:iCs/>
          <w:sz w:val="18"/>
          <w:szCs w:val="18"/>
          <w:lang w:eastAsia="pl-PL"/>
        </w:rPr>
        <w:t>Cena brutto słownie: ………………………………………………………………………</w:t>
      </w:r>
    </w:p>
    <w:p w14:paraId="6C045B1B" w14:textId="77777777" w:rsidR="0054593C" w:rsidRPr="00CE29CB" w:rsidRDefault="0054593C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</w:p>
    <w:p w14:paraId="089144BB" w14:textId="48066744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sz w:val="18"/>
          <w:szCs w:val="18"/>
          <w:lang w:eastAsia="pl-PL"/>
        </w:rPr>
      </w:pPr>
    </w:p>
    <w:p w14:paraId="7D700E47" w14:textId="498CC1D9" w:rsidR="00CE29CB" w:rsidRPr="00CE29CB" w:rsidRDefault="00CE29CB" w:rsidP="00CE29CB">
      <w:pPr>
        <w:pStyle w:val="Akapitzlist"/>
        <w:numPr>
          <w:ilvl w:val="1"/>
          <w:numId w:val="21"/>
        </w:numPr>
        <w:shd w:val="clear" w:color="auto" w:fill="F2F2F2" w:themeFill="background1" w:themeFillShade="F2"/>
        <w:spacing w:line="240" w:lineRule="auto"/>
        <w:ind w:left="993" w:hanging="633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 xml:space="preserve">CZĘŚĆ IV: Lipie, Sienna, </w:t>
      </w:r>
      <w:proofErr w:type="spellStart"/>
      <w:r w:rsidRPr="00CE29CB">
        <w:rPr>
          <w:rFonts w:ascii="Calibri Light" w:hAnsi="Calibri Light" w:cs="Calibri Light"/>
          <w:b/>
          <w:bCs/>
          <w:lang w:eastAsia="pl-PL"/>
        </w:rPr>
        <w:t>Zyszyce</w:t>
      </w:r>
      <w:proofErr w:type="spellEnd"/>
      <w:r w:rsidRPr="00CE29CB">
        <w:rPr>
          <w:rFonts w:ascii="Calibri Light" w:hAnsi="Calibri Light" w:cs="Calibri Light"/>
          <w:b/>
          <w:bCs/>
          <w:lang w:eastAsia="pl-PL"/>
        </w:rPr>
        <w:t>, Jelna</w:t>
      </w:r>
    </w:p>
    <w:p w14:paraId="4EE0B606" w14:textId="77777777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lang w:eastAsia="pl-PL"/>
        </w:rPr>
      </w:pPr>
    </w:p>
    <w:p w14:paraId="1DB3E451" w14:textId="77777777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b/>
          <w:bCs/>
          <w:lang w:eastAsia="pl-PL"/>
        </w:rPr>
      </w:pPr>
      <w:r w:rsidRPr="00CE29CB">
        <w:rPr>
          <w:rFonts w:ascii="Calibri Light" w:hAnsi="Calibri Light" w:cs="Calibri Light"/>
          <w:b/>
          <w:bCs/>
          <w:lang w:eastAsia="pl-PL"/>
        </w:rPr>
        <w:t>Cena ofertowa brutto: ………………………………………. zł</w:t>
      </w:r>
    </w:p>
    <w:p w14:paraId="194AACA1" w14:textId="7E2816E3" w:rsid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  <w:r w:rsidRPr="00CE29CB">
        <w:rPr>
          <w:rFonts w:ascii="Calibri Light" w:hAnsi="Calibri Light" w:cs="Calibri Light"/>
          <w:i/>
          <w:iCs/>
          <w:sz w:val="18"/>
          <w:szCs w:val="18"/>
          <w:lang w:eastAsia="pl-PL"/>
        </w:rPr>
        <w:t>Cena brutto słownie: ………………………………………………………………………</w:t>
      </w:r>
    </w:p>
    <w:p w14:paraId="6302FADF" w14:textId="77777777" w:rsidR="0054593C" w:rsidRPr="00CE29CB" w:rsidRDefault="0054593C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i/>
          <w:iCs/>
          <w:sz w:val="18"/>
          <w:szCs w:val="18"/>
          <w:lang w:eastAsia="pl-PL"/>
        </w:rPr>
      </w:pPr>
    </w:p>
    <w:p w14:paraId="38B4716C" w14:textId="77777777" w:rsidR="00CE29CB" w:rsidRPr="00CE29CB" w:rsidRDefault="00CE29CB" w:rsidP="00CE29CB">
      <w:pPr>
        <w:pStyle w:val="Akapitzlist"/>
        <w:spacing w:line="240" w:lineRule="auto"/>
        <w:ind w:left="1065"/>
        <w:jc w:val="both"/>
        <w:rPr>
          <w:rFonts w:ascii="Calibri Light" w:hAnsi="Calibri Light" w:cs="Calibri Light"/>
          <w:sz w:val="18"/>
          <w:szCs w:val="18"/>
          <w:lang w:eastAsia="pl-PL"/>
        </w:rPr>
      </w:pPr>
    </w:p>
    <w:p w14:paraId="7794A194" w14:textId="3AB40C8D" w:rsidR="000B381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>Oświadczam, że zawarty w „zaproszeniu do złożenia propozycji cenowej</w:t>
      </w:r>
      <w:r w:rsidR="00215739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>wzór umowy akceptuję i</w:t>
      </w:r>
      <w:r w:rsidR="00215739">
        <w:rPr>
          <w:rFonts w:ascii="Calibri Light" w:eastAsia="Times New Roman" w:hAnsi="Calibri Light" w:cs="Calibri Light"/>
          <w:szCs w:val="20"/>
          <w:lang w:eastAsia="ar-SA"/>
        </w:rPr>
        <w:t> 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zobowiązuję się w przypadku przyjęcia mojej propozycji do zawarcia umowy na ww. warunkach. </w:t>
      </w:r>
    </w:p>
    <w:p w14:paraId="285242FC" w14:textId="77777777" w:rsidR="0054593C" w:rsidRPr="008F358F" w:rsidRDefault="0054593C" w:rsidP="0054593C">
      <w:pPr>
        <w:pStyle w:val="Akapitzlist"/>
        <w:spacing w:line="240" w:lineRule="auto"/>
        <w:ind w:left="360"/>
        <w:jc w:val="both"/>
        <w:rPr>
          <w:rFonts w:ascii="Calibri Light" w:eastAsia="Times New Roman" w:hAnsi="Calibri Light" w:cs="Calibri Light"/>
          <w:szCs w:val="20"/>
          <w:lang w:eastAsia="ar-SA"/>
        </w:rPr>
      </w:pPr>
    </w:p>
    <w:p w14:paraId="6B9030C6" w14:textId="77777777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Oświadczam, ze dysponuję następującym sprzętem do wykaszania wg następującego wykazu: </w:t>
      </w:r>
    </w:p>
    <w:tbl>
      <w:tblPr>
        <w:tblStyle w:val="TableGrid"/>
        <w:tblW w:w="9060" w:type="dxa"/>
        <w:tblInd w:w="7" w:type="dxa"/>
        <w:tblCellMar>
          <w:top w:w="80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929"/>
        <w:gridCol w:w="3722"/>
        <w:gridCol w:w="4409"/>
      </w:tblGrid>
      <w:tr w:rsidR="000B381F" w:rsidRPr="007F5FFB" w14:paraId="70028429" w14:textId="77777777" w:rsidTr="00DE713F">
        <w:trPr>
          <w:trHeight w:val="76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5AC13A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7F5FFB">
              <w:rPr>
                <w:rFonts w:ascii="Calibri Light" w:eastAsia="Arial" w:hAnsi="Calibri Light" w:cs="Calibri Light"/>
                <w:b/>
                <w:sz w:val="20"/>
              </w:rPr>
              <w:lastRenderedPageBreak/>
              <w:t>Lp</w:t>
            </w:r>
            <w:proofErr w:type="spellEnd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7B44CA" w14:textId="77777777" w:rsidR="000B381F" w:rsidRPr="007F5FFB" w:rsidRDefault="000B381F" w:rsidP="004A6CC9">
            <w:pPr>
              <w:spacing w:after="96"/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Ciągnik o nr rejestracyjnym </w:t>
            </w:r>
          </w:p>
          <w:p w14:paraId="650ABFAA" w14:textId="77777777" w:rsidR="000B381F" w:rsidRPr="007F5FFB" w:rsidRDefault="000B381F" w:rsidP="004A6CC9">
            <w:pPr>
              <w:ind w:left="61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(inny pojazd)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867C521" w14:textId="77777777" w:rsidR="000B381F" w:rsidRPr="007F5FFB" w:rsidRDefault="000B381F" w:rsidP="004A6CC9">
            <w:pPr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>Kosiarka (typ, rodzaj)</w:t>
            </w:r>
            <w:r w:rsidRPr="007F5FFB">
              <w:rPr>
                <w:rFonts w:ascii="Calibri Light" w:eastAsia="Arial" w:hAnsi="Calibri Light" w:cs="Calibri Light"/>
                <w:b/>
                <w:sz w:val="20"/>
                <w:vertAlign w:val="superscript"/>
              </w:rPr>
              <w:t xml:space="preserve"> </w:t>
            </w:r>
          </w:p>
        </w:tc>
      </w:tr>
      <w:tr w:rsidR="000B381F" w:rsidRPr="007F5FFB" w14:paraId="412609C4" w14:textId="77777777" w:rsidTr="00DE713F">
        <w:trPr>
          <w:trHeight w:val="18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1EC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1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1C0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14FE061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703B7A63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34D31B5B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1CD4169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1A55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  <w:tr w:rsidR="000B381F" w:rsidRPr="007F5FFB" w14:paraId="6BC45437" w14:textId="77777777" w:rsidTr="00DE713F">
        <w:trPr>
          <w:trHeight w:val="184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8AB4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2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07D0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508F8A1B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DB21BF4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24E739EE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55A63494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F8CA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</w:tbl>
    <w:p w14:paraId="65DFC554" w14:textId="77777777" w:rsidR="000B381F" w:rsidRPr="007F5FFB" w:rsidRDefault="000B381F" w:rsidP="004A6CC9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7F5FFB">
        <w:rPr>
          <w:rFonts w:ascii="Calibri Light" w:eastAsia="Arial" w:hAnsi="Calibri Light" w:cs="Calibri Light"/>
          <w:sz w:val="18"/>
        </w:rPr>
        <w:t xml:space="preserve"> </w:t>
      </w:r>
    </w:p>
    <w:p w14:paraId="1F6F4849" w14:textId="40D76CCB" w:rsidR="00F479A2" w:rsidRPr="00F479A2" w:rsidRDefault="00F479A2" w:rsidP="00F479A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479A2">
        <w:rPr>
          <w:rFonts w:ascii="Calibri Light" w:eastAsia="Times New Roman" w:hAnsi="Calibri Light" w:cs="Calibri Light"/>
          <w:szCs w:val="20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libri Light" w:eastAsia="Times New Roman" w:hAnsi="Calibri Light" w:cs="Calibri Light"/>
          <w:szCs w:val="20"/>
          <w:lang w:eastAsia="ar-SA"/>
        </w:rPr>
        <w:t>.</w:t>
      </w:r>
      <w:r>
        <w:rPr>
          <w:rStyle w:val="Odwoanieprzypisudolnego"/>
          <w:rFonts w:ascii="Calibri Light" w:eastAsia="Times New Roman" w:hAnsi="Calibri Light" w:cs="Calibri Light"/>
          <w:szCs w:val="20"/>
          <w:lang w:eastAsia="ar-SA"/>
        </w:rPr>
        <w:footnoteReference w:id="1"/>
      </w:r>
    </w:p>
    <w:p w14:paraId="54A21163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6881F60D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032BDA3" w14:textId="7495FE82" w:rsidR="00FD6A60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951C6C0" w14:textId="307C235F" w:rsidR="00FD6A60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0DCA99D4" w14:textId="77777777" w:rsidR="008D36D7" w:rsidRPr="007F5FFB" w:rsidRDefault="008D36D7" w:rsidP="008D36D7">
      <w:p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23265C5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2770FF4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CABF83B" w14:textId="65B9AEC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</w:t>
      </w:r>
      <w:r w:rsidR="00215739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</w:t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</w:t>
      </w:r>
    </w:p>
    <w:p w14:paraId="2C5EBB30" w14:textId="77777777" w:rsidR="000B381F" w:rsidRPr="007F5FFB" w:rsidRDefault="000B381F" w:rsidP="004A6CC9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data,  podpis Wykonawcy</w:t>
      </w:r>
    </w:p>
    <w:p w14:paraId="493FEC6A" w14:textId="77777777" w:rsidR="000B381F" w:rsidRPr="007F5FFB" w:rsidRDefault="000B381F" w:rsidP="004A6CC9">
      <w:pPr>
        <w:spacing w:after="8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345D7F64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01ECF3DA" w14:textId="77777777" w:rsidR="000B381F" w:rsidRPr="007F5FFB" w:rsidRDefault="000B381F" w:rsidP="004A6CC9">
      <w:pPr>
        <w:spacing w:after="14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53A179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5669066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BE8A1E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C5A4D8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0B51EDBB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6119CAC4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5BCE9C25" w14:textId="36F4C1A0" w:rsidR="004A6CC9" w:rsidRPr="00D276B6" w:rsidRDefault="000B381F" w:rsidP="00D276B6">
      <w:pPr>
        <w:spacing w:after="17" w:line="240" w:lineRule="auto"/>
        <w:rPr>
          <w:rFonts w:ascii="Calibri Light" w:hAnsi="Calibri Light" w:cs="Calibri Light"/>
        </w:rPr>
        <w:sectPr w:rsidR="004A6CC9" w:rsidRPr="00D276B6" w:rsidSect="00273708">
          <w:headerReference w:type="default" r:id="rId8"/>
          <w:footerReference w:type="default" r:id="rId9"/>
          <w:pgSz w:w="11906" w:h="16838"/>
          <w:pgMar w:top="993" w:right="1417" w:bottom="851" w:left="1417" w:header="567" w:footer="243" w:gutter="0"/>
          <w:cols w:space="708"/>
          <w:docGrid w:linePitch="360"/>
        </w:sect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45F8C6AB" w14:textId="77777777" w:rsidR="00F3186C" w:rsidRPr="007F5FFB" w:rsidRDefault="00F3186C" w:rsidP="004A6CC9">
      <w:pPr>
        <w:spacing w:line="240" w:lineRule="auto"/>
        <w:rPr>
          <w:rFonts w:ascii="Calibri Light" w:hAnsi="Calibri Light" w:cs="Calibri Light"/>
        </w:rPr>
      </w:pPr>
    </w:p>
    <w:sectPr w:rsidR="00F3186C" w:rsidRPr="007F5FFB" w:rsidSect="00F636B5">
      <w:pgSz w:w="11906" w:h="16838"/>
      <w:pgMar w:top="1135" w:right="1417" w:bottom="1417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8E25" w14:textId="77777777" w:rsidR="0039591F" w:rsidRDefault="0039591F" w:rsidP="00D770B2">
      <w:pPr>
        <w:spacing w:after="0" w:line="240" w:lineRule="auto"/>
      </w:pPr>
      <w:r>
        <w:separator/>
      </w:r>
    </w:p>
  </w:endnote>
  <w:endnote w:type="continuationSeparator" w:id="0">
    <w:p w14:paraId="4EA11457" w14:textId="77777777" w:rsidR="0039591F" w:rsidRDefault="0039591F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0125" w14:textId="77777777" w:rsidR="00AA369D" w:rsidRPr="000A6BDB" w:rsidRDefault="00AA369D" w:rsidP="00AA369D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639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052"/>
    </w:tblGrid>
    <w:tr w:rsidR="00AA369D" w:rsidRPr="000A6BDB" w14:paraId="3E1F8AFD" w14:textId="77777777" w:rsidTr="00AA369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948A5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CFAC1A" w14:textId="77777777" w:rsidR="00AA369D" w:rsidRPr="000A6BDB" w:rsidRDefault="00AA369D" w:rsidP="00AA369D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948A5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0A3C1D" w14:textId="77777777" w:rsidR="00AA369D" w:rsidRPr="000A6BDB" w:rsidRDefault="00AA369D" w:rsidP="00AA369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052" w:type="dxa"/>
          <w:tcBorders>
            <w:top w:val="single" w:sz="4" w:space="0" w:color="948A5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4B0CFC4" w14:textId="77777777" w:rsidR="00AA369D" w:rsidRPr="000A6BDB" w:rsidRDefault="00AA369D" w:rsidP="00AA369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0B5E928B" w14:textId="77777777" w:rsidR="00AA369D" w:rsidRPr="00AA369D" w:rsidRDefault="00AA369D" w:rsidP="00AA36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E5541" w14:textId="77777777" w:rsidR="0039591F" w:rsidRDefault="0039591F" w:rsidP="00D770B2">
      <w:pPr>
        <w:spacing w:after="0" w:line="240" w:lineRule="auto"/>
      </w:pPr>
      <w:r>
        <w:separator/>
      </w:r>
    </w:p>
  </w:footnote>
  <w:footnote w:type="continuationSeparator" w:id="0">
    <w:p w14:paraId="29FE7AF2" w14:textId="77777777" w:rsidR="0039591F" w:rsidRDefault="0039591F" w:rsidP="00D770B2">
      <w:pPr>
        <w:spacing w:after="0" w:line="240" w:lineRule="auto"/>
      </w:pPr>
      <w:r>
        <w:continuationSeparator/>
      </w:r>
    </w:p>
  </w:footnote>
  <w:footnote w:id="1">
    <w:p w14:paraId="0EC958BF" w14:textId="0C1EC026" w:rsidR="00F479A2" w:rsidRPr="008D36D7" w:rsidRDefault="00F479A2" w:rsidP="00F479A2">
      <w:pPr>
        <w:rPr>
          <w:i/>
          <w:iCs/>
          <w:sz w:val="16"/>
          <w:szCs w:val="16"/>
        </w:rPr>
      </w:pPr>
      <w:r w:rsidRPr="008D36D7">
        <w:rPr>
          <w:rStyle w:val="Odwoanieprzypisudolnego"/>
          <w:i/>
          <w:iCs/>
          <w:sz w:val="16"/>
          <w:szCs w:val="16"/>
        </w:rPr>
        <w:footnoteRef/>
      </w:r>
      <w:r w:rsidRPr="008D36D7">
        <w:rPr>
          <w:i/>
          <w:iCs/>
          <w:sz w:val="16"/>
          <w:szCs w:val="16"/>
        </w:rPr>
        <w:t xml:space="preserve"> Na podstawie art. 7 ust. 1 ustawy </w:t>
      </w:r>
      <w:r w:rsidRPr="008D36D7">
        <w:rPr>
          <w:i/>
          <w:iCs/>
          <w:sz w:val="16"/>
          <w:szCs w:val="16"/>
        </w:rPr>
        <w:t>z dnia 13 kwietnia 2022 r. o szczególnych rozwiązaniach w zakresie przeciwdziałania wspieraniu agresji na Ukrainę oraz służących ochronie bezpieczeństwa narodowego (Dz. U. poz. 835)</w:t>
      </w:r>
      <w:r w:rsidR="008D36D7" w:rsidRPr="008D36D7">
        <w:rPr>
          <w:i/>
          <w:iCs/>
          <w:sz w:val="16"/>
          <w:szCs w:val="16"/>
        </w:rPr>
        <w:t xml:space="preserve"> z</w:t>
      </w:r>
      <w:r w:rsidRPr="008D36D7">
        <w:rPr>
          <w:i/>
          <w:iCs/>
          <w:sz w:val="16"/>
          <w:szCs w:val="16"/>
        </w:rPr>
        <w:t xml:space="preserve"> postępowania </w:t>
      </w:r>
      <w:r w:rsidR="008D36D7" w:rsidRPr="008D36D7">
        <w:rPr>
          <w:i/>
          <w:iCs/>
          <w:sz w:val="16"/>
          <w:szCs w:val="16"/>
        </w:rPr>
        <w:t xml:space="preserve">o udzielenie zamówienia publicznego </w:t>
      </w:r>
      <w:r w:rsidRPr="008D36D7">
        <w:rPr>
          <w:i/>
          <w:iCs/>
          <w:sz w:val="16"/>
          <w:szCs w:val="16"/>
        </w:rPr>
        <w:t xml:space="preserve">wyklucza się: </w:t>
      </w:r>
      <w:r w:rsidRPr="008D36D7">
        <w:rPr>
          <w:i/>
          <w:iCs/>
          <w:sz w:val="16"/>
          <w:szCs w:val="16"/>
        </w:rPr>
        <w:br/>
      </w:r>
      <w:r w:rsidRPr="008D36D7">
        <w:rPr>
          <w:i/>
          <w:iCs/>
          <w:sz w:val="16"/>
          <w:szCs w:val="16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w/w ustawy; </w:t>
      </w:r>
      <w:r w:rsidRPr="008D36D7">
        <w:rPr>
          <w:i/>
          <w:iCs/>
          <w:sz w:val="16"/>
          <w:szCs w:val="16"/>
        </w:rPr>
        <w:br/>
      </w:r>
      <w:r w:rsidRPr="008D36D7">
        <w:rPr>
          <w:i/>
          <w:iCs/>
          <w:sz w:val="16"/>
          <w:szCs w:val="16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  <w:r w:rsidRPr="008D36D7">
        <w:rPr>
          <w:i/>
          <w:iCs/>
          <w:sz w:val="16"/>
          <w:szCs w:val="16"/>
        </w:rPr>
        <w:br/>
      </w:r>
      <w:r w:rsidRPr="008D36D7">
        <w:rPr>
          <w:i/>
          <w:iCs/>
          <w:sz w:val="16"/>
          <w:szCs w:val="16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</w:t>
      </w:r>
    </w:p>
    <w:p w14:paraId="2375715D" w14:textId="5D5E5533" w:rsidR="00F479A2" w:rsidRDefault="00F479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80" w:type="pct"/>
      <w:tblBorders>
        <w:bottom w:val="double" w:sz="4" w:space="0" w:color="948A5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A369D" w:rsidRPr="00700B2F" w14:paraId="4ADFB03C" w14:textId="77777777" w:rsidTr="00AA369D">
      <w:trPr>
        <w:trHeight w:val="217"/>
      </w:trPr>
      <w:tc>
        <w:tcPr>
          <w:tcW w:w="1230" w:type="pct"/>
          <w:tcBorders>
            <w:top w:val="single" w:sz="4" w:space="0" w:color="948A54" w:themeColor="background2" w:themeShade="80"/>
          </w:tcBorders>
          <w:shd w:val="clear" w:color="auto" w:fill="FFFFFF" w:themeFill="background1"/>
          <w:vAlign w:val="bottom"/>
        </w:tcPr>
        <w:p w14:paraId="0E09B50B" w14:textId="474E3B9E" w:rsidR="009B6648" w:rsidRPr="009B6648" w:rsidRDefault="00AA369D" w:rsidP="009B6648">
          <w:pPr>
            <w:pStyle w:val="Nagwek"/>
            <w:jc w:val="center"/>
            <w:rPr>
              <w:rFonts w:ascii="Calibri Light" w:hAnsi="Calibri Light" w:cstheme="minorHAnsi"/>
              <w:b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</w:t>
          </w:r>
          <w:r w:rsidR="009B6648">
            <w:rPr>
              <w:rFonts w:ascii="Calibri Light" w:hAnsi="Calibri Light" w:cstheme="minorHAnsi"/>
              <w:b/>
              <w:sz w:val="14"/>
              <w:szCs w:val="16"/>
            </w:rPr>
            <w:t>31.2022</w:t>
          </w:r>
        </w:p>
      </w:tc>
      <w:tc>
        <w:tcPr>
          <w:tcW w:w="3770" w:type="pct"/>
          <w:tcBorders>
            <w:top w:val="single" w:sz="4" w:space="0" w:color="948A54" w:themeColor="background2" w:themeShade="80"/>
          </w:tcBorders>
          <w:shd w:val="clear" w:color="auto" w:fill="FFFFFF" w:themeFill="background1"/>
          <w:vAlign w:val="bottom"/>
        </w:tcPr>
        <w:p w14:paraId="25731454" w14:textId="70616D4F" w:rsidR="00AA369D" w:rsidRPr="00700B2F" w:rsidRDefault="00AA369D" w:rsidP="00AA369D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AA369D">
            <w:rPr>
              <w:rFonts w:ascii="Calibri Light" w:hAnsi="Calibri Light" w:cstheme="minorHAnsi"/>
              <w:sz w:val="14"/>
              <w:szCs w:val="16"/>
            </w:rPr>
            <w:t>Bieżące utrzymanie dróg gminnych (wykaszanie poboczy)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5C0D3B1" w14:textId="77777777" w:rsidR="00AA369D" w:rsidRPr="00AA369D" w:rsidRDefault="00AA369D" w:rsidP="00AA3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7E084D"/>
    <w:multiLevelType w:val="hybridMultilevel"/>
    <w:tmpl w:val="E4529A88"/>
    <w:lvl w:ilvl="0" w:tplc="F11ECE96">
      <w:start w:val="1"/>
      <w:numFmt w:val="decimal"/>
      <w:lvlText w:val="%1."/>
      <w:lvlJc w:val="left"/>
      <w:pPr>
        <w:ind w:left="28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89A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E7F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A24B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E44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023A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6A49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8C2B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9C89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8F39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45A294F"/>
    <w:multiLevelType w:val="hybridMultilevel"/>
    <w:tmpl w:val="9036C98C"/>
    <w:lvl w:ilvl="0" w:tplc="D01C5FBE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25424">
      <w:start w:val="1"/>
      <w:numFmt w:val="lowerLetter"/>
      <w:lvlText w:val="%2."/>
      <w:lvlJc w:val="left"/>
      <w:pPr>
        <w:ind w:left="143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296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5F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CE9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571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CB8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A6F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502EF1"/>
    <w:multiLevelType w:val="hybridMultilevel"/>
    <w:tmpl w:val="10145458"/>
    <w:lvl w:ilvl="0" w:tplc="42A66948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2A0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38D0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A6C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E8A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B846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A45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C98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50F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3C08C8"/>
    <w:multiLevelType w:val="hybridMultilevel"/>
    <w:tmpl w:val="2732FE0A"/>
    <w:lvl w:ilvl="0" w:tplc="80B28D0E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2CCB2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CCBE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A03C56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B4D1D4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E5D4C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90AEA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AE600A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55EAAC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63927"/>
    <w:multiLevelType w:val="hybridMultilevel"/>
    <w:tmpl w:val="D520DFE0"/>
    <w:lvl w:ilvl="0" w:tplc="6D2A6ECA">
      <w:start w:val="1"/>
      <w:numFmt w:val="decimal"/>
      <w:lvlText w:val="%1."/>
      <w:lvlJc w:val="left"/>
      <w:pPr>
        <w:ind w:left="431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184262">
      <w:start w:val="1"/>
      <w:numFmt w:val="lowerLetter"/>
      <w:lvlText w:val="%2."/>
      <w:lvlJc w:val="left"/>
      <w:pPr>
        <w:ind w:left="113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E0B72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0AB3E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00714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1C5F4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6EBEF8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5AA75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0A94C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C774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C869F6"/>
    <w:multiLevelType w:val="hybridMultilevel"/>
    <w:tmpl w:val="9ED275FE"/>
    <w:lvl w:ilvl="0" w:tplc="013CA060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6C6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A0A4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A4CE4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7E56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81C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015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DE80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D22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066DCA"/>
    <w:multiLevelType w:val="hybridMultilevel"/>
    <w:tmpl w:val="6BC6F550"/>
    <w:lvl w:ilvl="0" w:tplc="BEE024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B870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2AA9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48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94A1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529A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2A7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E4FA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C43D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6F547B"/>
    <w:multiLevelType w:val="hybridMultilevel"/>
    <w:tmpl w:val="A0BE21EC"/>
    <w:lvl w:ilvl="0" w:tplc="C6425004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821F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A8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3238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0E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3E0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40B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F41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18E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B16656"/>
    <w:multiLevelType w:val="hybridMultilevel"/>
    <w:tmpl w:val="5F54ACBE"/>
    <w:lvl w:ilvl="0" w:tplc="B99E70EA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E6621A">
      <w:start w:val="1"/>
      <w:numFmt w:val="lowerLetter"/>
      <w:lvlText w:val="%2."/>
      <w:lvlJc w:val="left"/>
      <w:pPr>
        <w:ind w:left="108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AF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4EE0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0C1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C284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BCD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EC2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A26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482E73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0AE06C5"/>
    <w:multiLevelType w:val="hybridMultilevel"/>
    <w:tmpl w:val="E89C7058"/>
    <w:lvl w:ilvl="0" w:tplc="5DD2CFE2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E57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0C4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70A8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7CA2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AA2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46AA5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EC7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C610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4468E3"/>
    <w:multiLevelType w:val="hybridMultilevel"/>
    <w:tmpl w:val="7D129972"/>
    <w:lvl w:ilvl="0" w:tplc="25CA0D98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A6B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D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20A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65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7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2D3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D28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74B6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DC21CB"/>
    <w:multiLevelType w:val="hybridMultilevel"/>
    <w:tmpl w:val="845C52A6"/>
    <w:lvl w:ilvl="0" w:tplc="02165022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E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7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71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5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EEC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E0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26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E9A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BDB6859"/>
    <w:multiLevelType w:val="hybridMultilevel"/>
    <w:tmpl w:val="BBA6836C"/>
    <w:lvl w:ilvl="0" w:tplc="5778131C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E4B0">
      <w:start w:val="1"/>
      <w:numFmt w:val="lowerLetter"/>
      <w:lvlText w:val="%2."/>
      <w:lvlJc w:val="left"/>
      <w:pPr>
        <w:ind w:left="144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F08B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463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46F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5A34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F5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E34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4E00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7" w15:restartNumberingAfterBreak="0">
    <w:nsid w:val="56996D03"/>
    <w:multiLevelType w:val="hybridMultilevel"/>
    <w:tmpl w:val="D2E8B590"/>
    <w:lvl w:ilvl="0" w:tplc="D3EED3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608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76DC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AE3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FAB8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D836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8EC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A8D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2658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1D73D67"/>
    <w:multiLevelType w:val="hybridMultilevel"/>
    <w:tmpl w:val="B91CE730"/>
    <w:lvl w:ilvl="0" w:tplc="BB10E0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C3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EABA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2EB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8EE1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DCE9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A7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81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4ED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700AC0"/>
    <w:multiLevelType w:val="multilevel"/>
    <w:tmpl w:val="A344CF02"/>
    <w:lvl w:ilvl="0">
      <w:start w:val="1"/>
      <w:numFmt w:val="decimal"/>
      <w:lvlText w:val="%1."/>
      <w:lvlJc w:val="left"/>
      <w:pPr>
        <w:ind w:left="28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877D21"/>
    <w:multiLevelType w:val="hybridMultilevel"/>
    <w:tmpl w:val="2266FD92"/>
    <w:lvl w:ilvl="0" w:tplc="7F24E5D0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38C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FCB5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10C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BEFB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A0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6E4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EB7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C0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0C5310"/>
    <w:multiLevelType w:val="multilevel"/>
    <w:tmpl w:val="0BF4D9C0"/>
    <w:lvl w:ilvl="0">
      <w:start w:val="1"/>
      <w:numFmt w:val="decimal"/>
      <w:lvlText w:val="%1."/>
      <w:lvlJc w:val="left"/>
      <w:pPr>
        <w:ind w:left="360"/>
      </w:pPr>
      <w:rPr>
        <w:rFonts w:ascii="Calibri Light" w:eastAsia="Calibri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5B3D8B"/>
    <w:multiLevelType w:val="hybridMultilevel"/>
    <w:tmpl w:val="278C79E0"/>
    <w:lvl w:ilvl="0" w:tplc="FA2C30FE">
      <w:start w:val="1"/>
      <w:numFmt w:val="lowerLetter"/>
      <w:lvlText w:val="%1)"/>
      <w:lvlJc w:val="left"/>
      <w:pPr>
        <w:ind w:left="175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AEB7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3868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082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4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6DB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E3C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48E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9867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6786598">
    <w:abstractNumId w:val="20"/>
  </w:num>
  <w:num w:numId="2" w16cid:durableId="382099924">
    <w:abstractNumId w:val="17"/>
  </w:num>
  <w:num w:numId="3" w16cid:durableId="801004135">
    <w:abstractNumId w:val="28"/>
  </w:num>
  <w:num w:numId="4" w16cid:durableId="156195516">
    <w:abstractNumId w:val="30"/>
  </w:num>
  <w:num w:numId="5" w16cid:durableId="363021408">
    <w:abstractNumId w:val="10"/>
  </w:num>
  <w:num w:numId="6" w16cid:durableId="220095514">
    <w:abstractNumId w:val="25"/>
  </w:num>
  <w:num w:numId="7" w16cid:durableId="512111496">
    <w:abstractNumId w:val="18"/>
  </w:num>
  <w:num w:numId="8" w16cid:durableId="1298952648">
    <w:abstractNumId w:val="23"/>
  </w:num>
  <w:num w:numId="9" w16cid:durableId="707946587">
    <w:abstractNumId w:val="19"/>
  </w:num>
  <w:num w:numId="10" w16cid:durableId="1536116704">
    <w:abstractNumId w:val="13"/>
  </w:num>
  <w:num w:numId="11" w16cid:durableId="1251430897">
    <w:abstractNumId w:val="24"/>
  </w:num>
  <w:num w:numId="12" w16cid:durableId="598375113">
    <w:abstractNumId w:val="31"/>
  </w:num>
  <w:num w:numId="13" w16cid:durableId="403719837">
    <w:abstractNumId w:val="22"/>
  </w:num>
  <w:num w:numId="14" w16cid:durableId="929892580">
    <w:abstractNumId w:val="11"/>
  </w:num>
  <w:num w:numId="15" w16cid:durableId="1561087715">
    <w:abstractNumId w:val="15"/>
  </w:num>
  <w:num w:numId="16" w16cid:durableId="1654527604">
    <w:abstractNumId w:val="27"/>
  </w:num>
  <w:num w:numId="17" w16cid:durableId="1465924843">
    <w:abstractNumId w:val="16"/>
  </w:num>
  <w:num w:numId="18" w16cid:durableId="534931994">
    <w:abstractNumId w:val="8"/>
  </w:num>
  <w:num w:numId="19" w16cid:durableId="2060351464">
    <w:abstractNumId w:val="32"/>
  </w:num>
  <w:num w:numId="20" w16cid:durableId="1275406200">
    <w:abstractNumId w:val="12"/>
  </w:num>
  <w:num w:numId="21" w16cid:durableId="442457459">
    <w:abstractNumId w:val="9"/>
  </w:num>
  <w:num w:numId="22" w16cid:durableId="1461073718">
    <w:abstractNumId w:val="29"/>
  </w:num>
  <w:num w:numId="23" w16cid:durableId="1430396765">
    <w:abstractNumId w:val="26"/>
  </w:num>
  <w:num w:numId="24" w16cid:durableId="1751846459">
    <w:abstractNumId w:val="21"/>
  </w:num>
  <w:num w:numId="25" w16cid:durableId="1758476638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373D"/>
    <w:rsid w:val="00096B02"/>
    <w:rsid w:val="000A5687"/>
    <w:rsid w:val="000B381F"/>
    <w:rsid w:val="000C7787"/>
    <w:rsid w:val="000F7B66"/>
    <w:rsid w:val="00103B9B"/>
    <w:rsid w:val="00115E2C"/>
    <w:rsid w:val="0015056B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13589"/>
    <w:rsid w:val="00215739"/>
    <w:rsid w:val="00235274"/>
    <w:rsid w:val="002538DA"/>
    <w:rsid w:val="00273708"/>
    <w:rsid w:val="00277943"/>
    <w:rsid w:val="00283396"/>
    <w:rsid w:val="002900DC"/>
    <w:rsid w:val="00296073"/>
    <w:rsid w:val="002A307F"/>
    <w:rsid w:val="002A6DAA"/>
    <w:rsid w:val="002C42C5"/>
    <w:rsid w:val="002E14B9"/>
    <w:rsid w:val="002E2284"/>
    <w:rsid w:val="002E58E1"/>
    <w:rsid w:val="002F2C36"/>
    <w:rsid w:val="003151F1"/>
    <w:rsid w:val="00321222"/>
    <w:rsid w:val="003237AB"/>
    <w:rsid w:val="00325A4E"/>
    <w:rsid w:val="003309E7"/>
    <w:rsid w:val="00336D82"/>
    <w:rsid w:val="00346CA4"/>
    <w:rsid w:val="00350A4D"/>
    <w:rsid w:val="003706C1"/>
    <w:rsid w:val="00370F66"/>
    <w:rsid w:val="00376FC4"/>
    <w:rsid w:val="0038651D"/>
    <w:rsid w:val="003872D0"/>
    <w:rsid w:val="0039591F"/>
    <w:rsid w:val="003B50D0"/>
    <w:rsid w:val="003C4E57"/>
    <w:rsid w:val="003C67AC"/>
    <w:rsid w:val="003D04A2"/>
    <w:rsid w:val="003D4B45"/>
    <w:rsid w:val="003D7E78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85F3C"/>
    <w:rsid w:val="00492F8A"/>
    <w:rsid w:val="004A6CC9"/>
    <w:rsid w:val="004B1705"/>
    <w:rsid w:val="004C4337"/>
    <w:rsid w:val="004C6C09"/>
    <w:rsid w:val="004D4E98"/>
    <w:rsid w:val="004E20BE"/>
    <w:rsid w:val="004E5D53"/>
    <w:rsid w:val="004F2759"/>
    <w:rsid w:val="00523F1B"/>
    <w:rsid w:val="0054593C"/>
    <w:rsid w:val="00555FEE"/>
    <w:rsid w:val="0055798C"/>
    <w:rsid w:val="005623E3"/>
    <w:rsid w:val="00577794"/>
    <w:rsid w:val="00577CE6"/>
    <w:rsid w:val="00585E97"/>
    <w:rsid w:val="005875D1"/>
    <w:rsid w:val="005A1F1A"/>
    <w:rsid w:val="005B384A"/>
    <w:rsid w:val="005B53BB"/>
    <w:rsid w:val="005D0DAE"/>
    <w:rsid w:val="005D2B72"/>
    <w:rsid w:val="005D2D43"/>
    <w:rsid w:val="005F401B"/>
    <w:rsid w:val="0061458B"/>
    <w:rsid w:val="00642FE8"/>
    <w:rsid w:val="00654B0C"/>
    <w:rsid w:val="006557DB"/>
    <w:rsid w:val="00674D09"/>
    <w:rsid w:val="00675B41"/>
    <w:rsid w:val="006762F1"/>
    <w:rsid w:val="00676EFC"/>
    <w:rsid w:val="00694299"/>
    <w:rsid w:val="006A432A"/>
    <w:rsid w:val="006B212F"/>
    <w:rsid w:val="006C6AAE"/>
    <w:rsid w:val="006E6FF3"/>
    <w:rsid w:val="006F5E7D"/>
    <w:rsid w:val="006F7868"/>
    <w:rsid w:val="0071134E"/>
    <w:rsid w:val="0071214B"/>
    <w:rsid w:val="00714073"/>
    <w:rsid w:val="00716DBD"/>
    <w:rsid w:val="007237BD"/>
    <w:rsid w:val="007800D2"/>
    <w:rsid w:val="00793487"/>
    <w:rsid w:val="007B29D2"/>
    <w:rsid w:val="007B4111"/>
    <w:rsid w:val="007B71AF"/>
    <w:rsid w:val="007C1271"/>
    <w:rsid w:val="007D5244"/>
    <w:rsid w:val="007D7E04"/>
    <w:rsid w:val="007E7064"/>
    <w:rsid w:val="007F5FFB"/>
    <w:rsid w:val="00803A5E"/>
    <w:rsid w:val="008055B5"/>
    <w:rsid w:val="0081011D"/>
    <w:rsid w:val="00822E0A"/>
    <w:rsid w:val="00823C0A"/>
    <w:rsid w:val="00857960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8D36D7"/>
    <w:rsid w:val="008F358F"/>
    <w:rsid w:val="00903B11"/>
    <w:rsid w:val="00943B39"/>
    <w:rsid w:val="00965F0E"/>
    <w:rsid w:val="009672CA"/>
    <w:rsid w:val="0098387C"/>
    <w:rsid w:val="009A018E"/>
    <w:rsid w:val="009A5515"/>
    <w:rsid w:val="009B6245"/>
    <w:rsid w:val="009B6648"/>
    <w:rsid w:val="009C1BD3"/>
    <w:rsid w:val="009C2163"/>
    <w:rsid w:val="009E231E"/>
    <w:rsid w:val="009F5AB9"/>
    <w:rsid w:val="00A010BA"/>
    <w:rsid w:val="00A31EFB"/>
    <w:rsid w:val="00A4116B"/>
    <w:rsid w:val="00A43A54"/>
    <w:rsid w:val="00A64C63"/>
    <w:rsid w:val="00A7195E"/>
    <w:rsid w:val="00A74ACE"/>
    <w:rsid w:val="00A838BE"/>
    <w:rsid w:val="00A87D66"/>
    <w:rsid w:val="00A968D0"/>
    <w:rsid w:val="00AA369D"/>
    <w:rsid w:val="00AB4F45"/>
    <w:rsid w:val="00AC5B34"/>
    <w:rsid w:val="00AC7D55"/>
    <w:rsid w:val="00AE14DF"/>
    <w:rsid w:val="00AF06C6"/>
    <w:rsid w:val="00AF1477"/>
    <w:rsid w:val="00AF451A"/>
    <w:rsid w:val="00B00918"/>
    <w:rsid w:val="00B15854"/>
    <w:rsid w:val="00B33FFC"/>
    <w:rsid w:val="00B416F4"/>
    <w:rsid w:val="00B42489"/>
    <w:rsid w:val="00B45F4D"/>
    <w:rsid w:val="00B53D09"/>
    <w:rsid w:val="00B73968"/>
    <w:rsid w:val="00BA440F"/>
    <w:rsid w:val="00BA5DD3"/>
    <w:rsid w:val="00BB35AC"/>
    <w:rsid w:val="00BB4391"/>
    <w:rsid w:val="00BC0775"/>
    <w:rsid w:val="00BD4887"/>
    <w:rsid w:val="00BF12E7"/>
    <w:rsid w:val="00BF75D3"/>
    <w:rsid w:val="00C11379"/>
    <w:rsid w:val="00C15D75"/>
    <w:rsid w:val="00C63834"/>
    <w:rsid w:val="00C719F7"/>
    <w:rsid w:val="00C76EF6"/>
    <w:rsid w:val="00C92337"/>
    <w:rsid w:val="00CB78C3"/>
    <w:rsid w:val="00CC0D7A"/>
    <w:rsid w:val="00CC3376"/>
    <w:rsid w:val="00CC38E8"/>
    <w:rsid w:val="00CE29CB"/>
    <w:rsid w:val="00CE7C93"/>
    <w:rsid w:val="00D1242F"/>
    <w:rsid w:val="00D1631E"/>
    <w:rsid w:val="00D17058"/>
    <w:rsid w:val="00D276B6"/>
    <w:rsid w:val="00D37749"/>
    <w:rsid w:val="00D4138E"/>
    <w:rsid w:val="00D45318"/>
    <w:rsid w:val="00D52C8C"/>
    <w:rsid w:val="00D62A64"/>
    <w:rsid w:val="00D647EC"/>
    <w:rsid w:val="00D770B2"/>
    <w:rsid w:val="00D804E5"/>
    <w:rsid w:val="00D94757"/>
    <w:rsid w:val="00DA34F9"/>
    <w:rsid w:val="00DA48C4"/>
    <w:rsid w:val="00DB1287"/>
    <w:rsid w:val="00DB4A85"/>
    <w:rsid w:val="00DC74DC"/>
    <w:rsid w:val="00DD0AC7"/>
    <w:rsid w:val="00DE0984"/>
    <w:rsid w:val="00DE713F"/>
    <w:rsid w:val="00DF1EE9"/>
    <w:rsid w:val="00E22B66"/>
    <w:rsid w:val="00E36C12"/>
    <w:rsid w:val="00E46039"/>
    <w:rsid w:val="00E71388"/>
    <w:rsid w:val="00E7508C"/>
    <w:rsid w:val="00E7774A"/>
    <w:rsid w:val="00EA5F35"/>
    <w:rsid w:val="00EE281A"/>
    <w:rsid w:val="00F02151"/>
    <w:rsid w:val="00F12B0C"/>
    <w:rsid w:val="00F1540C"/>
    <w:rsid w:val="00F21ACC"/>
    <w:rsid w:val="00F25464"/>
    <w:rsid w:val="00F3186C"/>
    <w:rsid w:val="00F479A2"/>
    <w:rsid w:val="00F5792E"/>
    <w:rsid w:val="00F62624"/>
    <w:rsid w:val="00F636B5"/>
    <w:rsid w:val="00F673E6"/>
    <w:rsid w:val="00F67B72"/>
    <w:rsid w:val="00F737D2"/>
    <w:rsid w:val="00F74724"/>
    <w:rsid w:val="00F768C9"/>
    <w:rsid w:val="00F77E37"/>
    <w:rsid w:val="00F9111E"/>
    <w:rsid w:val="00F955DA"/>
    <w:rsid w:val="00FA4C98"/>
    <w:rsid w:val="00FA60A3"/>
    <w:rsid w:val="00FC78BD"/>
    <w:rsid w:val="00FD6A60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B5BBFC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3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4F81BD" w:themeColor="accent1"/>
      </w:pBdr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381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1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1F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footnotedescription">
    <w:name w:val="footnote description"/>
    <w:next w:val="Normalny"/>
    <w:link w:val="footnotedescriptionChar"/>
    <w:hidden/>
    <w:rsid w:val="000B381F"/>
    <w:pPr>
      <w:spacing w:after="60" w:line="259" w:lineRule="auto"/>
      <w:ind w:left="180"/>
    </w:pPr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0B381F"/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mark">
    <w:name w:val="footnote mark"/>
    <w:hidden/>
    <w:rsid w:val="000B381F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B38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38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C5EE-72E1-4DFE-A8CA-D6BBBA39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Błażusiak</dc:creator>
  <cp:lastModifiedBy>Wojciech Błażusiak</cp:lastModifiedBy>
  <cp:revision>2</cp:revision>
  <cp:lastPrinted>2022-05-15T20:18:00Z</cp:lastPrinted>
  <dcterms:created xsi:type="dcterms:W3CDTF">2022-05-15T20:19:00Z</dcterms:created>
  <dcterms:modified xsi:type="dcterms:W3CDTF">2022-05-15T20:19:00Z</dcterms:modified>
</cp:coreProperties>
</file>